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Default="00DE7BED" w:rsidP="00DE7BED">
      <w:pPr>
        <w:jc w:val="right"/>
        <w:rPr>
          <w:b/>
        </w:rPr>
      </w:pPr>
      <w:r w:rsidRPr="002E571A">
        <w:rPr>
          <w:b/>
        </w:rPr>
        <w:t>Форма 1 «Извещение о проведении тендера»</w:t>
      </w:r>
    </w:p>
    <w:p w:rsidR="001E2691" w:rsidRPr="002E571A" w:rsidRDefault="001E2691" w:rsidP="00DE7BED">
      <w:pPr>
        <w:jc w:val="right"/>
        <w:rPr>
          <w:b/>
        </w:rPr>
      </w:pPr>
    </w:p>
    <w:tbl>
      <w:tblPr>
        <w:tblW w:w="9655" w:type="dxa"/>
        <w:tblInd w:w="108" w:type="dxa"/>
        <w:tblLook w:val="01E0" w:firstRow="1" w:lastRow="1" w:firstColumn="1" w:lastColumn="1" w:noHBand="0" w:noVBand="0"/>
      </w:tblPr>
      <w:tblGrid>
        <w:gridCol w:w="5266"/>
        <w:gridCol w:w="4389"/>
      </w:tblGrid>
      <w:tr w:rsidR="00DE7BED" w:rsidRPr="002E571A" w:rsidTr="001E2691">
        <w:trPr>
          <w:trHeight w:val="262"/>
        </w:trPr>
        <w:tc>
          <w:tcPr>
            <w:tcW w:w="5266" w:type="dxa"/>
          </w:tcPr>
          <w:p w:rsidR="00DE7BED" w:rsidRPr="002E571A" w:rsidRDefault="00DE7BED" w:rsidP="001E2691">
            <w:pPr>
              <w:tabs>
                <w:tab w:val="left" w:pos="4606"/>
              </w:tabs>
              <w:spacing w:before="0"/>
              <w:ind w:right="353"/>
              <w:rPr>
                <w:rFonts w:cs="Arial"/>
              </w:rPr>
            </w:pPr>
          </w:p>
        </w:tc>
        <w:tc>
          <w:tcPr>
            <w:tcW w:w="4389" w:type="dxa"/>
          </w:tcPr>
          <w:p w:rsidR="00DE7BED" w:rsidRPr="002E571A" w:rsidRDefault="00DE7BED" w:rsidP="001E2691">
            <w:pPr>
              <w:spacing w:before="0"/>
              <w:ind w:right="-72"/>
              <w:jc w:val="right"/>
              <w:rPr>
                <w:rFonts w:cs="Arial"/>
              </w:rPr>
            </w:pPr>
            <w:r w:rsidRPr="002E571A">
              <w:rPr>
                <w:rFonts w:cs="Arial"/>
                <w:szCs w:val="22"/>
              </w:rPr>
              <w:t>УТВЕРЖДЕНО</w:t>
            </w:r>
          </w:p>
        </w:tc>
      </w:tr>
      <w:tr w:rsidR="00DE7BED" w:rsidRPr="002E571A" w:rsidTr="001E2691">
        <w:trPr>
          <w:trHeight w:val="262"/>
        </w:trPr>
        <w:tc>
          <w:tcPr>
            <w:tcW w:w="5266" w:type="dxa"/>
          </w:tcPr>
          <w:p w:rsidR="00DE7BED" w:rsidRPr="002E571A" w:rsidRDefault="00DE7BED" w:rsidP="001E2691">
            <w:pPr>
              <w:spacing w:before="0"/>
              <w:ind w:right="-72"/>
              <w:rPr>
                <w:rFonts w:cs="Arial"/>
              </w:rPr>
            </w:pPr>
          </w:p>
        </w:tc>
        <w:tc>
          <w:tcPr>
            <w:tcW w:w="4389" w:type="dxa"/>
          </w:tcPr>
          <w:p w:rsidR="00DE7BED" w:rsidRPr="002E571A" w:rsidRDefault="00DE7BED" w:rsidP="001E2691">
            <w:pPr>
              <w:spacing w:before="0"/>
              <w:ind w:right="-72"/>
              <w:jc w:val="right"/>
              <w:rPr>
                <w:rFonts w:cs="Arial"/>
              </w:rPr>
            </w:pPr>
            <w:r w:rsidRPr="002E571A">
              <w:rPr>
                <w:rFonts w:cs="Arial"/>
                <w:szCs w:val="22"/>
              </w:rPr>
              <w:t>решением Тендерной комиссии</w:t>
            </w:r>
          </w:p>
        </w:tc>
      </w:tr>
      <w:tr w:rsidR="00DE7BED" w:rsidRPr="002E571A" w:rsidTr="001E2691">
        <w:trPr>
          <w:trHeight w:val="278"/>
        </w:trPr>
        <w:tc>
          <w:tcPr>
            <w:tcW w:w="5266" w:type="dxa"/>
          </w:tcPr>
          <w:p w:rsidR="00DE7BED" w:rsidRPr="002E571A" w:rsidRDefault="00DE7BED" w:rsidP="001E2691">
            <w:pPr>
              <w:spacing w:before="0"/>
              <w:rPr>
                <w:rFonts w:cs="Arial"/>
              </w:rPr>
            </w:pPr>
          </w:p>
        </w:tc>
        <w:tc>
          <w:tcPr>
            <w:tcW w:w="4389" w:type="dxa"/>
          </w:tcPr>
          <w:p w:rsidR="00DE7BED" w:rsidRPr="002E571A" w:rsidRDefault="001E2691" w:rsidP="001E2691">
            <w:pPr>
              <w:spacing w:before="0"/>
              <w:jc w:val="right"/>
              <w:rPr>
                <w:rFonts w:cs="Arial"/>
              </w:rPr>
            </w:pPr>
            <w:r>
              <w:rPr>
                <w:rFonts w:cs="Arial"/>
                <w:szCs w:val="22"/>
              </w:rPr>
              <w:t>Протокол  № 37</w:t>
            </w:r>
          </w:p>
        </w:tc>
      </w:tr>
      <w:tr w:rsidR="00DE7BED" w:rsidRPr="002E571A" w:rsidTr="001E2691">
        <w:trPr>
          <w:trHeight w:val="278"/>
        </w:trPr>
        <w:tc>
          <w:tcPr>
            <w:tcW w:w="5266" w:type="dxa"/>
          </w:tcPr>
          <w:p w:rsidR="00DE7BED" w:rsidRPr="002E571A" w:rsidRDefault="00DE7BED" w:rsidP="001E2691">
            <w:pPr>
              <w:spacing w:before="0"/>
              <w:rPr>
                <w:rFonts w:cs="Arial"/>
              </w:rPr>
            </w:pPr>
          </w:p>
        </w:tc>
        <w:tc>
          <w:tcPr>
            <w:tcW w:w="4389" w:type="dxa"/>
          </w:tcPr>
          <w:p w:rsidR="00DE7BED" w:rsidRPr="002E571A" w:rsidRDefault="001E2691" w:rsidP="001E2691">
            <w:pPr>
              <w:spacing w:before="0"/>
              <w:jc w:val="right"/>
              <w:rPr>
                <w:rFonts w:cs="Arial"/>
              </w:rPr>
            </w:pPr>
            <w:r>
              <w:rPr>
                <w:rFonts w:cs="Arial"/>
                <w:szCs w:val="22"/>
              </w:rPr>
              <w:t>«06</w:t>
            </w:r>
            <w:r w:rsidR="00DE7BED" w:rsidRPr="002E571A">
              <w:rPr>
                <w:rFonts w:cs="Arial"/>
                <w:szCs w:val="22"/>
              </w:rPr>
              <w:t xml:space="preserve">» </w:t>
            </w:r>
            <w:r>
              <w:rPr>
                <w:rFonts w:cs="Arial"/>
                <w:szCs w:val="22"/>
              </w:rPr>
              <w:t>марта 2018</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A11654">
        <w:rPr>
          <w:rFonts w:cs="Arial"/>
          <w:szCs w:val="22"/>
        </w:rPr>
        <w:t>ПДО №</w:t>
      </w:r>
      <w:r w:rsidR="00E365B4" w:rsidRPr="00A11654">
        <w:rPr>
          <w:rFonts w:cs="Arial"/>
          <w:szCs w:val="22"/>
        </w:rPr>
        <w:t>0</w:t>
      </w:r>
      <w:r w:rsidR="00A11654" w:rsidRPr="00A11654">
        <w:rPr>
          <w:rFonts w:cs="Arial"/>
          <w:szCs w:val="22"/>
        </w:rPr>
        <w:t>77</w:t>
      </w:r>
      <w:r w:rsidR="00362455" w:rsidRPr="00A11654">
        <w:rPr>
          <w:rFonts w:cs="Arial"/>
          <w:szCs w:val="22"/>
        </w:rPr>
        <w:t>-</w:t>
      </w:r>
      <w:r w:rsidRPr="00A11654">
        <w:rPr>
          <w:rFonts w:cs="Arial"/>
          <w:szCs w:val="22"/>
        </w:rPr>
        <w:t>КР-201</w:t>
      </w:r>
      <w:r w:rsidR="00BD3FA6" w:rsidRPr="00A11654">
        <w:rPr>
          <w:rFonts w:cs="Arial"/>
          <w:szCs w:val="22"/>
        </w:rPr>
        <w:t>8</w:t>
      </w:r>
      <w:r w:rsidRPr="00E365B4">
        <w:rPr>
          <w:rFonts w:cs="Arial"/>
          <w:szCs w:val="22"/>
        </w:rPr>
        <w:t xml:space="preserve"> от</w:t>
      </w:r>
      <w:r w:rsidRPr="005F56FA">
        <w:rPr>
          <w:rFonts w:cs="Arial"/>
          <w:szCs w:val="22"/>
        </w:rPr>
        <w:t xml:space="preserve"> </w:t>
      </w:r>
      <w:r w:rsidR="001E2691">
        <w:rPr>
          <w:rFonts w:cs="Arial"/>
          <w:szCs w:val="22"/>
        </w:rPr>
        <w:t>06 марта 2018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7422A2" w:rsidRPr="007422A2">
        <w:rPr>
          <w:rFonts w:cs="Arial"/>
          <w:b/>
          <w:szCs w:val="22"/>
        </w:rPr>
        <w:t>выполнение работ по ремонту оборудования и трубопроводов установки ГНЭ цех №5</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1E2691" w:rsidRDefault="007F471A" w:rsidP="001E2691">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w:t>
      </w:r>
    </w:p>
    <w:p w:rsidR="00DE7BED" w:rsidRDefault="007F471A" w:rsidP="001E2691">
      <w:pPr>
        <w:pStyle w:val="a5"/>
        <w:numPr>
          <w:ilvl w:val="0"/>
          <w:numId w:val="0"/>
        </w:numPr>
        <w:tabs>
          <w:tab w:val="left" w:pos="284"/>
        </w:tabs>
      </w:pPr>
      <w:r w:rsidRPr="002E571A">
        <w:lastRenderedPageBreak/>
        <w:t>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0353E">
        <w:rPr>
          <w:rFonts w:cs="Arial"/>
          <w:b/>
          <w:szCs w:val="22"/>
        </w:rPr>
        <w:t>30</w:t>
      </w:r>
      <w:r w:rsidR="00230908" w:rsidRPr="000B32AD">
        <w:rPr>
          <w:rFonts w:cs="Arial"/>
          <w:b/>
          <w:szCs w:val="22"/>
        </w:rPr>
        <w:t xml:space="preserve"> </w:t>
      </w:r>
      <w:r w:rsidR="009962B3">
        <w:rPr>
          <w:rFonts w:cs="Arial"/>
          <w:b/>
          <w:szCs w:val="22"/>
        </w:rPr>
        <w:t>мая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003E01" w:rsidRDefault="000548CD" w:rsidP="000548CD">
      <w:pPr>
        <w:numPr>
          <w:ilvl w:val="0"/>
          <w:numId w:val="2"/>
        </w:numPr>
        <w:tabs>
          <w:tab w:val="left" w:pos="1418"/>
        </w:tabs>
        <w:ind w:left="1418" w:hanging="341"/>
        <w:jc w:val="both"/>
        <w:rPr>
          <w:rFonts w:cs="Arial"/>
          <w:szCs w:val="22"/>
        </w:rPr>
      </w:pPr>
      <w:r w:rsidRPr="00003E01">
        <w:rPr>
          <w:rFonts w:cs="Arial"/>
          <w:szCs w:val="22"/>
        </w:rPr>
        <w:t>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B95769" w:rsidRDefault="00357655" w:rsidP="006F6309">
      <w:pPr>
        <w:pStyle w:val="ac"/>
        <w:numPr>
          <w:ilvl w:val="0"/>
          <w:numId w:val="2"/>
        </w:numPr>
        <w:tabs>
          <w:tab w:val="left" w:pos="1418"/>
        </w:tabs>
        <w:ind w:left="1418" w:hanging="341"/>
        <w:contextualSpacing w:val="0"/>
        <w:jc w:val="both"/>
        <w:rPr>
          <w:rFonts w:cs="Arial"/>
          <w:szCs w:val="22"/>
        </w:rPr>
      </w:pPr>
      <w:r w:rsidRPr="00B95769">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w:t>
      </w:r>
      <w:r w:rsidR="00A0297D" w:rsidRPr="00B95769">
        <w:rPr>
          <w:rFonts w:cs="Arial"/>
          <w:szCs w:val="22"/>
        </w:rPr>
        <w:t>форма КС-3 (или КС-2)</w:t>
      </w:r>
      <w:r w:rsidR="006F6309" w:rsidRPr="00B95769">
        <w:rPr>
          <w:rFonts w:cs="Arial"/>
          <w:szCs w:val="22"/>
        </w:rPr>
        <w:t xml:space="preserve">. </w:t>
      </w:r>
      <w:r w:rsidR="006F6309" w:rsidRPr="00B95769">
        <w:rPr>
          <w:rFonts w:cs="Arial"/>
          <w:b/>
          <w:szCs w:val="22"/>
        </w:rPr>
        <w:t xml:space="preserve">Документ предоставляется контрагентом </w:t>
      </w:r>
      <w:r w:rsidR="006F6309" w:rsidRPr="00B95769">
        <w:rPr>
          <w:rFonts w:cs="Arial"/>
          <w:b/>
          <w:szCs w:val="22"/>
          <w:u w:val="single"/>
        </w:rPr>
        <w:t>только в электронном виде</w:t>
      </w:r>
      <w:r w:rsidR="006F6309" w:rsidRPr="00B95769">
        <w:rPr>
          <w:rFonts w:cs="Arial"/>
          <w:b/>
          <w:szCs w:val="22"/>
        </w:rPr>
        <w:t xml:space="preserve"> на электронном носителе;</w:t>
      </w:r>
    </w:p>
    <w:p w:rsidR="006F6309" w:rsidRPr="00B95769" w:rsidRDefault="006F6309" w:rsidP="006F6309">
      <w:pPr>
        <w:pStyle w:val="ac"/>
        <w:numPr>
          <w:ilvl w:val="0"/>
          <w:numId w:val="2"/>
        </w:numPr>
        <w:tabs>
          <w:tab w:val="left" w:pos="1418"/>
        </w:tabs>
        <w:ind w:left="1418" w:hanging="341"/>
        <w:contextualSpacing w:val="0"/>
        <w:jc w:val="both"/>
        <w:rPr>
          <w:rFonts w:cs="Arial"/>
          <w:szCs w:val="22"/>
        </w:rPr>
      </w:pPr>
      <w:r w:rsidRPr="00B95769">
        <w:rPr>
          <w:szCs w:val="22"/>
        </w:rPr>
        <w:t>Копия выписки из реестра СРО (гарантийное письмо о переоформлении СРО, при необходимости);</w:t>
      </w:r>
      <w:r w:rsidRPr="00B95769">
        <w:rPr>
          <w:rFonts w:cs="Arial"/>
          <w:szCs w:val="22"/>
        </w:rPr>
        <w:t xml:space="preserve"> </w:t>
      </w:r>
    </w:p>
    <w:p w:rsidR="006F6309" w:rsidRPr="003D3D2D" w:rsidRDefault="006F6309" w:rsidP="006F6309">
      <w:pPr>
        <w:pStyle w:val="ac"/>
        <w:numPr>
          <w:ilvl w:val="0"/>
          <w:numId w:val="2"/>
        </w:numPr>
        <w:tabs>
          <w:tab w:val="left" w:pos="1418"/>
        </w:tabs>
        <w:ind w:left="1418" w:hanging="341"/>
        <w:contextualSpacing w:val="0"/>
        <w:jc w:val="both"/>
        <w:rPr>
          <w:szCs w:val="22"/>
        </w:rPr>
      </w:pPr>
      <w:r w:rsidRPr="003D3D2D">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3D3D2D">
        <w:rPr>
          <w:szCs w:val="22"/>
        </w:rPr>
        <w:t>.</w:t>
      </w:r>
      <w:r w:rsidR="005843B4" w:rsidRPr="003D3D2D">
        <w:rPr>
          <w:rFonts w:cs="Arial"/>
          <w:b/>
          <w:szCs w:val="22"/>
        </w:rPr>
        <w:t xml:space="preserve"> </w:t>
      </w:r>
      <w:r w:rsidRPr="003D3D2D">
        <w:rPr>
          <w:rFonts w:cs="Arial"/>
          <w:b/>
          <w:szCs w:val="22"/>
        </w:rPr>
        <w:t xml:space="preserve">Документ предоставляется контрагентом </w:t>
      </w:r>
      <w:r w:rsidRPr="003D3D2D">
        <w:rPr>
          <w:rFonts w:cs="Arial"/>
          <w:b/>
          <w:szCs w:val="22"/>
          <w:u w:val="single"/>
        </w:rPr>
        <w:t>только в электронном виде</w:t>
      </w:r>
      <w:r w:rsidRPr="003D3D2D">
        <w:rPr>
          <w:rFonts w:cs="Arial"/>
          <w:b/>
          <w:szCs w:val="22"/>
        </w:rPr>
        <w:t xml:space="preserve"> на электронном носителе;</w:t>
      </w:r>
    </w:p>
    <w:p w:rsidR="006F6309" w:rsidRPr="003D3D2D" w:rsidRDefault="006F6309" w:rsidP="006F6309">
      <w:pPr>
        <w:pStyle w:val="ac"/>
        <w:numPr>
          <w:ilvl w:val="0"/>
          <w:numId w:val="2"/>
        </w:numPr>
        <w:tabs>
          <w:tab w:val="left" w:pos="1418"/>
        </w:tabs>
        <w:ind w:left="1418" w:hanging="341"/>
        <w:contextualSpacing w:val="0"/>
        <w:jc w:val="both"/>
        <w:rPr>
          <w:rFonts w:cs="Arial"/>
          <w:szCs w:val="22"/>
        </w:rPr>
      </w:pPr>
      <w:r w:rsidRPr="00132235">
        <w:rPr>
          <w:szCs w:val="22"/>
        </w:rPr>
        <w:t>Справка о наличии произ</w:t>
      </w:r>
      <w:r w:rsidR="005F7E0C" w:rsidRPr="00132235">
        <w:rPr>
          <w:szCs w:val="22"/>
        </w:rPr>
        <w:t>водственных мощностей (Форма 9)</w:t>
      </w:r>
      <w:r w:rsidR="00E85F3C" w:rsidRPr="00132235">
        <w:rPr>
          <w:szCs w:val="22"/>
        </w:rPr>
        <w:t xml:space="preserve"> с обязательным приложением копий документов, подтверждающих собственность или аренду </w:t>
      </w:r>
      <w:r w:rsidR="00B95769" w:rsidRPr="00132235">
        <w:rPr>
          <w:szCs w:val="22"/>
        </w:rPr>
        <w:t xml:space="preserve">производственной базы, </w:t>
      </w:r>
      <w:r w:rsidR="00E85F3C" w:rsidRPr="00132235">
        <w:rPr>
          <w:szCs w:val="22"/>
        </w:rPr>
        <w:t>ГПМ и автовышки</w:t>
      </w:r>
      <w:r w:rsidRPr="00132235">
        <w:rPr>
          <w:szCs w:val="22"/>
        </w:rPr>
        <w:t>.</w:t>
      </w:r>
      <w:r w:rsidRPr="00132235">
        <w:rPr>
          <w:rFonts w:cs="Arial"/>
          <w:b/>
          <w:szCs w:val="22"/>
        </w:rPr>
        <w:t xml:space="preserve"> Документ предоставляется контрагентом </w:t>
      </w:r>
      <w:r w:rsidRPr="00132235">
        <w:rPr>
          <w:rFonts w:cs="Arial"/>
          <w:b/>
          <w:szCs w:val="22"/>
          <w:u w:val="single"/>
        </w:rPr>
        <w:t>только в электронном виде</w:t>
      </w:r>
      <w:r w:rsidRPr="00132235">
        <w:rPr>
          <w:rFonts w:cs="Arial"/>
          <w:b/>
          <w:szCs w:val="22"/>
        </w:rPr>
        <w:t xml:space="preserve"> на электронном носителе;</w:t>
      </w:r>
    </w:p>
    <w:p w:rsidR="003D3D2D" w:rsidRPr="001F1EB4" w:rsidRDefault="003D3D2D" w:rsidP="003D3D2D">
      <w:pPr>
        <w:pStyle w:val="ac"/>
        <w:numPr>
          <w:ilvl w:val="0"/>
          <w:numId w:val="2"/>
        </w:numPr>
        <w:tabs>
          <w:tab w:val="left" w:pos="1418"/>
        </w:tabs>
        <w:ind w:left="1418" w:hanging="341"/>
        <w:contextualSpacing w:val="0"/>
        <w:jc w:val="both"/>
        <w:rPr>
          <w:rFonts w:cs="Arial"/>
          <w:szCs w:val="22"/>
        </w:rPr>
      </w:pPr>
      <w:r w:rsidRPr="001F1EB4">
        <w:rPr>
          <w:rFonts w:cs="Arial"/>
          <w:szCs w:val="22"/>
        </w:rPr>
        <w:t>Копия Политики в области ПБ, ОТ и ОС</w:t>
      </w:r>
      <w:r w:rsidRPr="001F1EB4">
        <w:rPr>
          <w:szCs w:val="22"/>
        </w:rPr>
        <w:t>.</w:t>
      </w:r>
      <w:r w:rsidRPr="001F1EB4">
        <w:rPr>
          <w:rFonts w:cs="Arial"/>
          <w:b/>
          <w:szCs w:val="22"/>
        </w:rPr>
        <w:t xml:space="preserve"> Документ предоставляется контрагентом </w:t>
      </w:r>
      <w:r w:rsidRPr="001F1EB4">
        <w:rPr>
          <w:rFonts w:cs="Arial"/>
          <w:b/>
          <w:szCs w:val="22"/>
          <w:u w:val="single"/>
        </w:rPr>
        <w:t>только в электронном виде</w:t>
      </w:r>
      <w:r w:rsidRPr="001F1EB4">
        <w:rPr>
          <w:rFonts w:cs="Arial"/>
          <w:b/>
          <w:szCs w:val="22"/>
        </w:rPr>
        <w:t xml:space="preserve"> на электронном носителе;</w:t>
      </w:r>
    </w:p>
    <w:p w:rsidR="003D3D2D" w:rsidRPr="001F1EB4" w:rsidRDefault="003D3D2D" w:rsidP="003D3D2D">
      <w:pPr>
        <w:pStyle w:val="ac"/>
        <w:numPr>
          <w:ilvl w:val="0"/>
          <w:numId w:val="2"/>
        </w:numPr>
        <w:tabs>
          <w:tab w:val="left" w:pos="1418"/>
        </w:tabs>
        <w:ind w:left="1418" w:hanging="341"/>
        <w:contextualSpacing w:val="0"/>
        <w:jc w:val="both"/>
        <w:rPr>
          <w:rFonts w:cs="Arial"/>
          <w:szCs w:val="22"/>
        </w:rPr>
      </w:pPr>
      <w:r w:rsidRPr="001F1EB4">
        <w:rPr>
          <w:rFonts w:cs="Arial"/>
          <w:szCs w:val="22"/>
        </w:rPr>
        <w:t xml:space="preserve">Копия документов, подтверждающих наличие инструкций по профессиям и каждому виду выполняемых работ. </w:t>
      </w:r>
      <w:r w:rsidRPr="001F1EB4">
        <w:rPr>
          <w:rFonts w:cs="Arial"/>
          <w:b/>
          <w:szCs w:val="22"/>
        </w:rPr>
        <w:t xml:space="preserve">Документ предоставляется контрагентом </w:t>
      </w:r>
      <w:r w:rsidRPr="001F1EB4">
        <w:rPr>
          <w:rFonts w:cs="Arial"/>
          <w:b/>
          <w:szCs w:val="22"/>
          <w:u w:val="single"/>
        </w:rPr>
        <w:t>только в электронном виде</w:t>
      </w:r>
      <w:r w:rsidRPr="001F1EB4">
        <w:rPr>
          <w:rFonts w:cs="Arial"/>
          <w:b/>
          <w:szCs w:val="22"/>
        </w:rPr>
        <w:t xml:space="preserve"> на электронном носителе;</w:t>
      </w:r>
      <w:r w:rsidRPr="001F1EB4">
        <w:rPr>
          <w:rFonts w:cs="Arial"/>
          <w:szCs w:val="22"/>
        </w:rPr>
        <w:t xml:space="preserve"> </w:t>
      </w:r>
    </w:p>
    <w:p w:rsidR="003D3D2D" w:rsidRPr="001F1EB4" w:rsidRDefault="003D3D2D" w:rsidP="003D3D2D">
      <w:pPr>
        <w:pStyle w:val="ac"/>
        <w:numPr>
          <w:ilvl w:val="0"/>
          <w:numId w:val="2"/>
        </w:numPr>
        <w:tabs>
          <w:tab w:val="left" w:pos="1418"/>
        </w:tabs>
        <w:ind w:left="1418" w:hanging="341"/>
        <w:contextualSpacing w:val="0"/>
        <w:jc w:val="both"/>
        <w:rPr>
          <w:rFonts w:cs="Arial"/>
          <w:szCs w:val="22"/>
        </w:rPr>
      </w:pPr>
      <w:r w:rsidRPr="001F1EB4">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sidRPr="001F1EB4">
        <w:rPr>
          <w:rFonts w:cs="Arial"/>
          <w:b/>
          <w:szCs w:val="22"/>
        </w:rPr>
        <w:t xml:space="preserve"> Документ предоставляются контрагентом </w:t>
      </w:r>
      <w:r w:rsidRPr="001F1EB4">
        <w:rPr>
          <w:rFonts w:cs="Arial"/>
          <w:b/>
          <w:szCs w:val="22"/>
          <w:u w:val="single"/>
        </w:rPr>
        <w:t>в только электронном виде</w:t>
      </w:r>
      <w:r w:rsidRPr="001F1EB4">
        <w:rPr>
          <w:rFonts w:cs="Arial"/>
          <w:b/>
          <w:szCs w:val="22"/>
        </w:rPr>
        <w:t xml:space="preserve"> на электронном носителе;</w:t>
      </w:r>
    </w:p>
    <w:p w:rsidR="00654A17" w:rsidRPr="00731C62" w:rsidRDefault="00654A17" w:rsidP="00654A17">
      <w:pPr>
        <w:pStyle w:val="ac"/>
        <w:numPr>
          <w:ilvl w:val="0"/>
          <w:numId w:val="2"/>
        </w:numPr>
        <w:tabs>
          <w:tab w:val="left" w:pos="1418"/>
        </w:tabs>
        <w:ind w:left="1418" w:hanging="341"/>
        <w:contextualSpacing w:val="0"/>
        <w:jc w:val="both"/>
        <w:rPr>
          <w:szCs w:val="22"/>
        </w:rPr>
      </w:pPr>
      <w:r w:rsidRPr="00731C62">
        <w:rPr>
          <w:szCs w:val="22"/>
        </w:rPr>
        <w:lastRenderedPageBreak/>
        <w:t>Копии отчетов о прохождении сварщиками аттестации и копии аттестационных удостоверений сварщиков.</w:t>
      </w:r>
      <w:r w:rsidRPr="00731C62">
        <w:rPr>
          <w:rFonts w:cs="Arial"/>
          <w:b/>
          <w:szCs w:val="22"/>
        </w:rPr>
        <w:t xml:space="preserve"> Документ предоставляются контрагентом </w:t>
      </w:r>
      <w:r w:rsidRPr="00731C62">
        <w:rPr>
          <w:rFonts w:cs="Arial"/>
          <w:b/>
          <w:szCs w:val="22"/>
          <w:u w:val="single"/>
        </w:rPr>
        <w:t>в только электронном виде</w:t>
      </w:r>
      <w:r w:rsidRPr="00731C62">
        <w:rPr>
          <w:rFonts w:cs="Arial"/>
          <w:b/>
          <w:szCs w:val="22"/>
        </w:rPr>
        <w:t xml:space="preserve"> на электронном носителе;</w:t>
      </w:r>
    </w:p>
    <w:p w:rsidR="00654A17" w:rsidRPr="00654A17" w:rsidRDefault="00654A17" w:rsidP="00654A17">
      <w:pPr>
        <w:pStyle w:val="ac"/>
        <w:numPr>
          <w:ilvl w:val="0"/>
          <w:numId w:val="2"/>
        </w:numPr>
        <w:tabs>
          <w:tab w:val="left" w:pos="1418"/>
        </w:tabs>
        <w:ind w:left="1418" w:hanging="341"/>
        <w:contextualSpacing w:val="0"/>
        <w:jc w:val="both"/>
        <w:rPr>
          <w:rFonts w:cs="Arial"/>
          <w:szCs w:val="22"/>
        </w:rPr>
      </w:pPr>
      <w:r w:rsidRPr="00654A17">
        <w:rPr>
          <w:szCs w:val="22"/>
        </w:rPr>
        <w:t xml:space="preserve">Копии отчетов о прохождении аттестации руководителями сварочных работ и специалистами сварочного производства.  </w:t>
      </w:r>
      <w:r w:rsidRPr="00654A17">
        <w:rPr>
          <w:rFonts w:cs="Arial"/>
          <w:b/>
          <w:szCs w:val="22"/>
        </w:rPr>
        <w:t xml:space="preserve">Документ предоставляются контрагентом </w:t>
      </w:r>
      <w:r w:rsidRPr="00654A17">
        <w:rPr>
          <w:rFonts w:cs="Arial"/>
          <w:b/>
          <w:szCs w:val="22"/>
          <w:u w:val="single"/>
        </w:rPr>
        <w:t>в только электронном виде</w:t>
      </w:r>
      <w:r w:rsidRPr="00654A17">
        <w:rPr>
          <w:rFonts w:cs="Arial"/>
          <w:b/>
          <w:szCs w:val="22"/>
        </w:rPr>
        <w:t xml:space="preserve"> на электронном носителе;</w:t>
      </w:r>
    </w:p>
    <w:p w:rsidR="00654A17" w:rsidRPr="00654A17" w:rsidRDefault="00654A17" w:rsidP="00654A17">
      <w:pPr>
        <w:pStyle w:val="ac"/>
        <w:numPr>
          <w:ilvl w:val="0"/>
          <w:numId w:val="2"/>
        </w:numPr>
        <w:tabs>
          <w:tab w:val="left" w:pos="1418"/>
        </w:tabs>
        <w:ind w:left="1418" w:hanging="341"/>
        <w:contextualSpacing w:val="0"/>
        <w:jc w:val="both"/>
        <w:rPr>
          <w:szCs w:val="22"/>
        </w:rPr>
      </w:pPr>
      <w:r w:rsidRPr="00654A17">
        <w:rPr>
          <w:szCs w:val="22"/>
        </w:rPr>
        <w:t>Копии Свидетельств о производственной аттестации технологии сварки.</w:t>
      </w:r>
      <w:r w:rsidRPr="00654A17">
        <w:rPr>
          <w:rFonts w:cs="Arial"/>
          <w:b/>
          <w:szCs w:val="22"/>
        </w:rPr>
        <w:t xml:space="preserve"> Документ предоставляются контрагентом </w:t>
      </w:r>
      <w:r w:rsidRPr="00654A17">
        <w:rPr>
          <w:rFonts w:cs="Arial"/>
          <w:b/>
          <w:szCs w:val="22"/>
          <w:u w:val="single"/>
        </w:rPr>
        <w:t>в только электронном виде</w:t>
      </w:r>
      <w:r w:rsidRPr="00654A17">
        <w:rPr>
          <w:rFonts w:cs="Arial"/>
          <w:b/>
          <w:szCs w:val="22"/>
        </w:rPr>
        <w:t xml:space="preserve"> на электронном носителе;</w:t>
      </w:r>
    </w:p>
    <w:p w:rsidR="00654A17" w:rsidRPr="00654A17" w:rsidRDefault="00654A17" w:rsidP="00654A17">
      <w:pPr>
        <w:pStyle w:val="ac"/>
        <w:numPr>
          <w:ilvl w:val="0"/>
          <w:numId w:val="2"/>
        </w:numPr>
        <w:tabs>
          <w:tab w:val="left" w:pos="1418"/>
        </w:tabs>
        <w:ind w:left="1418" w:hanging="341"/>
        <w:contextualSpacing w:val="0"/>
        <w:jc w:val="both"/>
        <w:rPr>
          <w:rFonts w:cs="Arial"/>
          <w:szCs w:val="22"/>
        </w:rPr>
      </w:pPr>
      <w:r w:rsidRPr="00654A17">
        <w:rPr>
          <w:szCs w:val="22"/>
        </w:rPr>
        <w:t>Копии Свидетельств об аттестации сварочного оборудования.</w:t>
      </w:r>
      <w:r w:rsidRPr="00654A17">
        <w:rPr>
          <w:rFonts w:cs="Arial"/>
          <w:b/>
          <w:szCs w:val="22"/>
        </w:rPr>
        <w:t xml:space="preserve"> Документ предоставляются контрагентом </w:t>
      </w:r>
      <w:r w:rsidRPr="00654A17">
        <w:rPr>
          <w:rFonts w:cs="Arial"/>
          <w:b/>
          <w:szCs w:val="22"/>
          <w:u w:val="single"/>
        </w:rPr>
        <w:t>в только электронном виде</w:t>
      </w:r>
      <w:r w:rsidRPr="00654A17">
        <w:rPr>
          <w:rFonts w:cs="Arial"/>
          <w:b/>
          <w:szCs w:val="22"/>
        </w:rPr>
        <w:t xml:space="preserve"> на электронном носителе;</w:t>
      </w:r>
    </w:p>
    <w:p w:rsidR="00FD1D83" w:rsidRPr="00FF4F3F" w:rsidRDefault="00FD1D83" w:rsidP="00FD1D83">
      <w:pPr>
        <w:pStyle w:val="ac"/>
        <w:numPr>
          <w:ilvl w:val="0"/>
          <w:numId w:val="2"/>
        </w:numPr>
        <w:tabs>
          <w:tab w:val="left" w:pos="1418"/>
        </w:tabs>
        <w:ind w:left="1418" w:hanging="341"/>
        <w:contextualSpacing w:val="0"/>
        <w:jc w:val="both"/>
        <w:rPr>
          <w:rFonts w:cs="Arial"/>
          <w:szCs w:val="22"/>
        </w:rPr>
      </w:pPr>
      <w:r w:rsidRPr="00FF4F3F">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FF4F3F">
        <w:rPr>
          <w:rFonts w:cs="Arial"/>
          <w:b/>
          <w:szCs w:val="22"/>
        </w:rPr>
        <w:t>(предоставляется при условии отсутствия данной информации в Форме 9)</w:t>
      </w:r>
      <w:r w:rsidRPr="00FF4F3F">
        <w:rPr>
          <w:rFonts w:cs="Arial"/>
          <w:szCs w:val="22"/>
        </w:rPr>
        <w:t>;</w:t>
      </w:r>
    </w:p>
    <w:p w:rsidR="00FD1D83" w:rsidRPr="00BC7C62" w:rsidRDefault="00FD1D83" w:rsidP="00FD1D83">
      <w:pPr>
        <w:pStyle w:val="ac"/>
        <w:numPr>
          <w:ilvl w:val="0"/>
          <w:numId w:val="2"/>
        </w:numPr>
        <w:tabs>
          <w:tab w:val="left" w:pos="1418"/>
        </w:tabs>
        <w:ind w:left="1418" w:hanging="341"/>
        <w:contextualSpacing w:val="0"/>
        <w:jc w:val="both"/>
        <w:rPr>
          <w:szCs w:val="22"/>
        </w:rPr>
      </w:pPr>
      <w:r w:rsidRPr="00BC7C62">
        <w:rPr>
          <w:szCs w:val="22"/>
        </w:rPr>
        <w:t>Копии свидетельств или протоколов комиссий об аттестации в области промышленной безопасности.</w:t>
      </w:r>
      <w:r w:rsidRPr="00BC7C62">
        <w:rPr>
          <w:rFonts w:cs="Arial"/>
          <w:b/>
          <w:szCs w:val="22"/>
        </w:rPr>
        <w:t xml:space="preserve"> Документ предоставляется контрагентом </w:t>
      </w:r>
      <w:r w:rsidRPr="00BC7C62">
        <w:rPr>
          <w:rFonts w:cs="Arial"/>
          <w:b/>
          <w:szCs w:val="22"/>
          <w:u w:val="single"/>
        </w:rPr>
        <w:t>только в электронном виде</w:t>
      </w:r>
      <w:r w:rsidRPr="00BC7C62">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C85611" w:rsidRDefault="000548CD" w:rsidP="003F4095">
      <w:pPr>
        <w:pStyle w:val="ac"/>
        <w:numPr>
          <w:ilvl w:val="0"/>
          <w:numId w:val="2"/>
        </w:numPr>
        <w:tabs>
          <w:tab w:val="left" w:pos="1418"/>
        </w:tabs>
        <w:ind w:left="1418" w:hanging="341"/>
        <w:contextualSpacing w:val="0"/>
        <w:jc w:val="both"/>
        <w:rPr>
          <w:rFonts w:cs="Arial"/>
          <w:szCs w:val="22"/>
        </w:rPr>
      </w:pPr>
      <w:r w:rsidRPr="00C85611">
        <w:rPr>
          <w:rFonts w:cs="Arial"/>
          <w:szCs w:val="22"/>
        </w:rPr>
        <w:t>Локальные ресурсные сметные расчеты, выполненные на основании локальн</w:t>
      </w:r>
      <w:r w:rsidR="00C1210D" w:rsidRPr="00C85611">
        <w:rPr>
          <w:rFonts w:cs="Arial"/>
          <w:szCs w:val="22"/>
        </w:rPr>
        <w:t>ых</w:t>
      </w:r>
      <w:r w:rsidRPr="00C85611">
        <w:rPr>
          <w:rFonts w:cs="Arial"/>
          <w:szCs w:val="22"/>
        </w:rPr>
        <w:t xml:space="preserve"> смет №</w:t>
      </w:r>
      <w:r w:rsidR="00C85611" w:rsidRPr="00C85611">
        <w:rPr>
          <w:rFonts w:cs="Arial"/>
          <w:szCs w:val="22"/>
        </w:rPr>
        <w:t>178-2017, 53/17, 54/17, 01:00001, 01:00005</w:t>
      </w:r>
      <w:r w:rsidRPr="00C85611">
        <w:rPr>
          <w:rFonts w:cs="Arial"/>
          <w:szCs w:val="22"/>
        </w:rPr>
        <w:t xml:space="preserve">. </w:t>
      </w:r>
      <w:r w:rsidRPr="00C85611">
        <w:rPr>
          <w:rFonts w:cs="Arial"/>
          <w:b/>
          <w:szCs w:val="22"/>
        </w:rPr>
        <w:t xml:space="preserve">Сметные расчёты предоставляются контрагентом </w:t>
      </w:r>
      <w:r w:rsidRPr="00C85611">
        <w:rPr>
          <w:rFonts w:cs="Arial"/>
          <w:b/>
          <w:szCs w:val="22"/>
          <w:u w:val="single"/>
        </w:rPr>
        <w:t>в только электронном виде</w:t>
      </w:r>
      <w:r w:rsidRPr="00C85611">
        <w:rPr>
          <w:rFonts w:cs="Arial"/>
          <w:b/>
          <w:szCs w:val="22"/>
        </w:rPr>
        <w:t xml:space="preserve"> на электронном носителе, в формате World или Excel</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43F5A">
        <w:rPr>
          <w:rFonts w:cs="Arial"/>
          <w:szCs w:val="22"/>
        </w:rPr>
        <w:t xml:space="preserve">на </w:t>
      </w:r>
      <w:r w:rsidRPr="00A11654">
        <w:rPr>
          <w:rFonts w:cs="Arial"/>
          <w:szCs w:val="22"/>
        </w:rPr>
        <w:t xml:space="preserve">ПДО </w:t>
      </w:r>
      <w:r w:rsidR="003523B8" w:rsidRPr="00A11654">
        <w:rPr>
          <w:rFonts w:cs="Arial"/>
          <w:szCs w:val="22"/>
        </w:rPr>
        <w:t>№</w:t>
      </w:r>
      <w:r w:rsidR="00BD3FA6" w:rsidRPr="00A11654">
        <w:rPr>
          <w:rFonts w:cs="Arial"/>
          <w:szCs w:val="22"/>
        </w:rPr>
        <w:t>0</w:t>
      </w:r>
      <w:r w:rsidR="00A11654" w:rsidRPr="00A11654">
        <w:rPr>
          <w:rFonts w:cs="Arial"/>
          <w:szCs w:val="22"/>
        </w:rPr>
        <w:t>77</w:t>
      </w:r>
      <w:r w:rsidR="003523B8" w:rsidRPr="00A11654">
        <w:rPr>
          <w:rFonts w:cs="Arial"/>
          <w:szCs w:val="22"/>
        </w:rPr>
        <w:t>-КР-201</w:t>
      </w:r>
      <w:r w:rsidR="00BD3FA6" w:rsidRPr="00A11654">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1E2691" w:rsidRPr="001E2691">
        <w:rPr>
          <w:rFonts w:cs="Arial"/>
          <w:szCs w:val="22"/>
        </w:rPr>
        <w:t>06 марта 2018 г.</w:t>
      </w:r>
      <w:r w:rsidRPr="001E269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6D54A6">
      <w:pPr>
        <w:spacing w:before="0"/>
        <w:ind w:left="708"/>
        <w:jc w:val="both"/>
        <w:rPr>
          <w:rFonts w:cs="Arial"/>
          <w:b/>
          <w:szCs w:val="22"/>
        </w:rPr>
      </w:pPr>
      <w:r w:rsidRPr="002E571A">
        <w:rPr>
          <w:rFonts w:cs="Arial"/>
          <w:b/>
          <w:szCs w:val="22"/>
        </w:rPr>
        <w:t xml:space="preserve">Начало </w:t>
      </w:r>
      <w:r w:rsidR="001E2691">
        <w:rPr>
          <w:rFonts w:cs="Arial"/>
          <w:b/>
          <w:szCs w:val="22"/>
        </w:rPr>
        <w:t>приема оферт – «06</w:t>
      </w:r>
      <w:r w:rsidRPr="002E571A">
        <w:rPr>
          <w:rFonts w:cs="Arial"/>
          <w:b/>
          <w:szCs w:val="22"/>
        </w:rPr>
        <w:t xml:space="preserve">» </w:t>
      </w:r>
      <w:r w:rsidR="001E2691">
        <w:rPr>
          <w:rFonts w:cs="Arial"/>
          <w:b/>
          <w:szCs w:val="22"/>
        </w:rPr>
        <w:t xml:space="preserve">марта 2018 </w:t>
      </w:r>
      <w:r w:rsidRPr="002E571A">
        <w:rPr>
          <w:rFonts w:cs="Arial"/>
          <w:b/>
          <w:szCs w:val="22"/>
        </w:rPr>
        <w:t>года.</w:t>
      </w:r>
    </w:p>
    <w:p w:rsidR="00DE7BED" w:rsidRPr="002E571A" w:rsidRDefault="001E2691" w:rsidP="006D54A6">
      <w:pPr>
        <w:spacing w:before="0"/>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22</w:t>
      </w:r>
      <w:r w:rsidR="00DE7BED" w:rsidRPr="002E571A">
        <w:rPr>
          <w:rFonts w:cs="Arial"/>
          <w:b/>
          <w:szCs w:val="22"/>
        </w:rPr>
        <w:t xml:space="preserve">» </w:t>
      </w:r>
      <w:r>
        <w:rPr>
          <w:rFonts w:cs="Arial"/>
          <w:b/>
          <w:szCs w:val="22"/>
        </w:rPr>
        <w:t>марта 2018</w:t>
      </w:r>
      <w:r w:rsidR="00DE7BED" w:rsidRPr="002E571A">
        <w:rPr>
          <w:rFonts w:cs="Arial"/>
          <w:b/>
          <w:szCs w:val="22"/>
        </w:rPr>
        <w:t xml:space="preserve"> года.</w:t>
      </w:r>
    </w:p>
    <w:p w:rsidR="00DE7BED" w:rsidRPr="002E571A" w:rsidRDefault="00DE7BED" w:rsidP="006D54A6">
      <w:pPr>
        <w:spacing w:before="0"/>
        <w:ind w:left="708"/>
        <w:jc w:val="both"/>
        <w:rPr>
          <w:rFonts w:cs="Arial"/>
          <w:b/>
          <w:szCs w:val="22"/>
        </w:rPr>
      </w:pPr>
      <w:r w:rsidRPr="002E571A">
        <w:rPr>
          <w:rFonts w:cs="Arial"/>
          <w:b/>
          <w:szCs w:val="22"/>
        </w:rPr>
        <w:t>Срок для о</w:t>
      </w:r>
      <w:r w:rsidR="001E2691">
        <w:rPr>
          <w:rFonts w:cs="Arial"/>
          <w:b/>
          <w:szCs w:val="22"/>
        </w:rPr>
        <w:t>пределения победителя – до «30</w:t>
      </w:r>
      <w:r w:rsidRPr="002E571A">
        <w:rPr>
          <w:rFonts w:cs="Arial"/>
          <w:b/>
          <w:szCs w:val="22"/>
        </w:rPr>
        <w:t xml:space="preserve">» </w:t>
      </w:r>
      <w:r w:rsidR="001E2691">
        <w:rPr>
          <w:rFonts w:cs="Arial"/>
          <w:b/>
          <w:szCs w:val="22"/>
        </w:rPr>
        <w:t>мая 2018</w:t>
      </w:r>
      <w:r w:rsidRPr="002E571A">
        <w:rPr>
          <w:rFonts w:cs="Arial"/>
          <w:b/>
          <w:szCs w:val="22"/>
        </w:rPr>
        <w:t xml:space="preserve"> года.</w:t>
      </w:r>
    </w:p>
    <w:p w:rsidR="00DE7BED" w:rsidRPr="002E571A" w:rsidRDefault="00DE7BED" w:rsidP="006D54A6">
      <w:pPr>
        <w:spacing w:before="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6D54A6">
      <w:pPr>
        <w:spacing w:before="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6D54A6">
        <w:rPr>
          <w:rFonts w:cs="Arial"/>
          <w:szCs w:val="22"/>
        </w:rPr>
        <w:t xml:space="preserve">ния, полученные не позднее «19» марта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6D54A6" w:rsidRPr="002E571A" w:rsidRDefault="006D54A6" w:rsidP="006D54A6">
      <w:pPr>
        <w:ind w:firstLine="567"/>
        <w:jc w:val="both"/>
        <w:rPr>
          <w:rFonts w:cs="Arial"/>
          <w:szCs w:val="22"/>
        </w:rPr>
      </w:pPr>
      <w:r w:rsidRPr="00AA2571">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A2571">
          <w:rPr>
            <w:rFonts w:cs="Arial"/>
            <w:szCs w:val="22"/>
          </w:rPr>
          <w:t>GruzdevAA@yanos.slavneft.ru</w:t>
        </w:r>
      </w:hyperlink>
      <w:r w:rsidRPr="00AA2571">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2E571A">
        <w:rPr>
          <w:rFonts w:cs="Arial"/>
          <w:b/>
          <w:szCs w:val="22"/>
        </w:rPr>
        <w:lastRenderedPageBreak/>
        <w:t>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w:t>
      </w:r>
      <w:r w:rsidRPr="002E571A">
        <w:rPr>
          <w:rFonts w:cs="Arial"/>
          <w:szCs w:val="22"/>
        </w:rPr>
        <w:lastRenderedPageBreak/>
        <w:t>противоправных действий как работникам</w:t>
      </w:r>
      <w:bookmarkStart w:id="0" w:name="_GoBack"/>
      <w:bookmarkEnd w:id="0"/>
      <w:r w:rsidRPr="002E571A">
        <w:rPr>
          <w:rFonts w:cs="Arial"/>
          <w:szCs w:val="22"/>
        </w:rPr>
        <w:t xml:space="preserve">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A11654">
        <w:t>делать оферты №</w:t>
      </w:r>
      <w:r w:rsidR="00BD3FA6" w:rsidRPr="00A11654">
        <w:t>0</w:t>
      </w:r>
      <w:r w:rsidR="00A11654" w:rsidRPr="00A11654">
        <w:t>77</w:t>
      </w:r>
      <w:r w:rsidR="00E85DE8" w:rsidRPr="00A11654">
        <w:t>-КР</w:t>
      </w:r>
      <w:r w:rsidR="00E85DE8" w:rsidRPr="00343F5A">
        <w:t>-</w:t>
      </w:r>
      <w:r w:rsidR="00E85DE8" w:rsidRPr="00780A52">
        <w:t>201</w:t>
      </w:r>
      <w:r w:rsidR="00BD3FA6">
        <w:t>8</w:t>
      </w:r>
      <w:r w:rsidRPr="00B445D7">
        <w:t xml:space="preserve"> </w:t>
      </w:r>
      <w:r w:rsidRPr="005C4190">
        <w:t xml:space="preserve">от </w:t>
      </w:r>
      <w:r w:rsidR="00AC5C67" w:rsidRPr="005C4190">
        <w:t>06.03.18</w:t>
      </w:r>
      <w:r w:rsidRPr="005C4190">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AC5C67">
      <w:pgSz w:w="11905" w:h="16837"/>
      <w:pgMar w:top="426"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691" w:rsidRDefault="001E2691" w:rsidP="00FB07D9">
      <w:pPr>
        <w:spacing w:before="0"/>
      </w:pPr>
      <w:r>
        <w:separator/>
      </w:r>
    </w:p>
  </w:endnote>
  <w:endnote w:type="continuationSeparator" w:id="0">
    <w:p w:rsidR="001E2691" w:rsidRDefault="001E269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691" w:rsidRDefault="001E2691" w:rsidP="00FB07D9">
      <w:pPr>
        <w:spacing w:before="0"/>
      </w:pPr>
      <w:r>
        <w:separator/>
      </w:r>
    </w:p>
  </w:footnote>
  <w:footnote w:type="continuationSeparator" w:id="0">
    <w:p w:rsidR="001E2691" w:rsidRDefault="001E269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3E01"/>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235"/>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691"/>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3DA"/>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3D2D"/>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5F0"/>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190"/>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A17"/>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007"/>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4A6"/>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3D15"/>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2A2"/>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2B3"/>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654"/>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693D"/>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5C67"/>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50"/>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924"/>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769"/>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611"/>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185C"/>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7B"/>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1D83"/>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3772</TotalTime>
  <Pages>6</Pages>
  <Words>2896</Words>
  <Characters>16512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706</cp:revision>
  <cp:lastPrinted>2018-03-06T08:29:00Z</cp:lastPrinted>
  <dcterms:created xsi:type="dcterms:W3CDTF">2016-09-08T12:35:00Z</dcterms:created>
  <dcterms:modified xsi:type="dcterms:W3CDTF">2018-03-06T08:37:00Z</dcterms:modified>
</cp:coreProperties>
</file>